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3245E3A7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FD6F44">
        <w:rPr>
          <w:rFonts w:ascii="Marianne" w:hAnsi="Marianne" w:cs="Arial"/>
          <w:b/>
          <w:bCs/>
          <w:caps/>
          <w:sz w:val="24"/>
          <w:szCs w:val="24"/>
        </w:rPr>
        <w:t xml:space="preserve"> L07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19640236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FD6F44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2CB59C9F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FD6F44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FD6F44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FD6F4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FD6F4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FD6F4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FD6F4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6A49D7C3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AE6AA2">
            <w:rPr>
              <w:rFonts w:ascii="Marianne" w:hAnsi="Marianne" w:cs="Arial"/>
              <w:sz w:val="20"/>
            </w:rPr>
            <w:t>7 Mur mobile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FD6F44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FD6F4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FD6F4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proofErr w:type="gramStart"/>
      <w:r w:rsidR="00691399">
        <w:rPr>
          <w:rFonts w:ascii="Marianne" w:hAnsi="Marianne" w:cs="Arial"/>
        </w:rPr>
        <w:t>à</w:t>
      </w:r>
      <w:proofErr w:type="gramEnd"/>
      <w:r w:rsidR="00691399">
        <w:rPr>
          <w:rFonts w:ascii="Marianne" w:hAnsi="Marianne" w:cs="Arial"/>
        </w:rPr>
        <w:t xml:space="preserve">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</w:t>
      </w:r>
      <w:proofErr w:type="gramStart"/>
      <w:r w:rsidRPr="009041F4">
        <w:rPr>
          <w:rFonts w:ascii="Marianne" w:hAnsi="Marianne" w:cs="Arial"/>
          <w:sz w:val="20"/>
        </w:rPr>
        <w:t>public;</w:t>
      </w:r>
      <w:proofErr w:type="gramEnd"/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 xml:space="preserve">Adresse </w:t>
      </w:r>
      <w:proofErr w:type="gramStart"/>
      <w:r w:rsidRPr="002011AA">
        <w:rPr>
          <w:rFonts w:ascii="Marianne" w:hAnsi="Marianne" w:cs="Arial"/>
          <w:sz w:val="20"/>
        </w:rPr>
        <w:t>mail</w:t>
      </w:r>
      <w:proofErr w:type="gramEnd"/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</w:t>
      </w:r>
      <w:proofErr w:type="spellStart"/>
      <w:r w:rsidRPr="002011AA">
        <w:rPr>
          <w:rFonts w:ascii="Marianne" w:hAnsi="Marianne" w:cs="Arial"/>
          <w:sz w:val="20"/>
          <w:lang w:bidi="fr-FR"/>
        </w:rPr>
        <w:t>Szymczak</w:t>
      </w:r>
      <w:proofErr w:type="spellEnd"/>
      <w:r w:rsidRPr="002011AA">
        <w:rPr>
          <w:rFonts w:ascii="Marianne" w:hAnsi="Marianne" w:cs="Arial"/>
          <w:sz w:val="20"/>
          <w:lang w:bidi="fr-FR"/>
        </w:rPr>
        <w:t xml:space="preserve">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6AA2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6F44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0</TotalTime>
  <Pages>6</Pages>
  <Words>1094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7094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2025-10-06T13:08:00Z</dcterms:created>
  <dcterms:modified xsi:type="dcterms:W3CDTF">2025-10-07T09:49:00Z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